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D6A24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33CA2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169A485" w14:textId="77777777" w:rsidR="00982333" w:rsidRPr="00982333" w:rsidRDefault="00982333" w:rsidP="00982333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982333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26DEE859" w14:textId="1CD92D67" w:rsidR="00285FEE" w:rsidRDefault="00982333" w:rsidP="00982333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982333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1 142R w km 5+600 ÷ 6+ 265 w m. Ławnica</w:t>
      </w:r>
      <w:r w:rsidR="00ED77B9" w:rsidRPr="00ED77B9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63444" w14:textId="77777777" w:rsidR="00F528F3" w:rsidRDefault="00F528F3" w:rsidP="00AC1A4B">
      <w:r>
        <w:separator/>
      </w:r>
    </w:p>
  </w:endnote>
  <w:endnote w:type="continuationSeparator" w:id="0">
    <w:p w14:paraId="4A9D3F75" w14:textId="77777777" w:rsidR="00F528F3" w:rsidRDefault="00F528F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25240" w14:textId="77777777" w:rsidR="00F528F3" w:rsidRDefault="00F528F3" w:rsidP="00AC1A4B">
      <w:r>
        <w:separator/>
      </w:r>
    </w:p>
  </w:footnote>
  <w:footnote w:type="continuationSeparator" w:id="0">
    <w:p w14:paraId="71DE22FD" w14:textId="77777777" w:rsidR="00F528F3" w:rsidRDefault="00F528F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50077F3C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82333">
      <w:rPr>
        <w:rFonts w:ascii="Calibri" w:hAnsi="Calibri"/>
        <w:b/>
        <w:bCs/>
        <w:color w:val="4F81BD"/>
        <w:sz w:val="18"/>
        <w:szCs w:val="18"/>
        <w:lang w:val="pl-PL" w:eastAsia="ar-SA"/>
      </w:rPr>
      <w:t>80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533CA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51637021">
    <w:abstractNumId w:val="49"/>
  </w:num>
  <w:num w:numId="2" w16cid:durableId="1178084736">
    <w:abstractNumId w:val="39"/>
  </w:num>
  <w:num w:numId="3" w16cid:durableId="1929190545">
    <w:abstractNumId w:val="40"/>
  </w:num>
  <w:num w:numId="4" w16cid:durableId="559512051">
    <w:abstractNumId w:val="22"/>
  </w:num>
  <w:num w:numId="5" w16cid:durableId="694354774">
    <w:abstractNumId w:val="48"/>
  </w:num>
  <w:num w:numId="6" w16cid:durableId="298919659">
    <w:abstractNumId w:val="18"/>
  </w:num>
  <w:num w:numId="7" w16cid:durableId="1054547210">
    <w:abstractNumId w:val="24"/>
  </w:num>
  <w:num w:numId="8" w16cid:durableId="2111507085">
    <w:abstractNumId w:val="36"/>
  </w:num>
  <w:num w:numId="9" w16cid:durableId="467744400">
    <w:abstractNumId w:val="34"/>
  </w:num>
  <w:num w:numId="10" w16cid:durableId="662047683">
    <w:abstractNumId w:val="35"/>
  </w:num>
  <w:num w:numId="11" w16cid:durableId="1650161863">
    <w:abstractNumId w:val="45"/>
  </w:num>
  <w:num w:numId="12" w16cid:durableId="1376007537">
    <w:abstractNumId w:val="32"/>
  </w:num>
  <w:num w:numId="13" w16cid:durableId="1883055393">
    <w:abstractNumId w:val="41"/>
  </w:num>
  <w:num w:numId="14" w16cid:durableId="168253556">
    <w:abstractNumId w:val="43"/>
  </w:num>
  <w:num w:numId="15" w16cid:durableId="14692768">
    <w:abstractNumId w:val="42"/>
  </w:num>
  <w:num w:numId="16" w16cid:durableId="1405033043">
    <w:abstractNumId w:val="26"/>
  </w:num>
  <w:num w:numId="17" w16cid:durableId="174730347">
    <w:abstractNumId w:val="37"/>
  </w:num>
  <w:num w:numId="18" w16cid:durableId="1109202424">
    <w:abstractNumId w:val="44"/>
  </w:num>
  <w:num w:numId="19" w16cid:durableId="325331505">
    <w:abstractNumId w:val="51"/>
  </w:num>
  <w:num w:numId="20" w16cid:durableId="975917413">
    <w:abstractNumId w:val="29"/>
  </w:num>
  <w:num w:numId="21" w16cid:durableId="2022967131">
    <w:abstractNumId w:val="52"/>
  </w:num>
  <w:num w:numId="22" w16cid:durableId="1524979127">
    <w:abstractNumId w:val="17"/>
  </w:num>
  <w:num w:numId="23" w16cid:durableId="271790087">
    <w:abstractNumId w:val="47"/>
  </w:num>
  <w:num w:numId="24" w16cid:durableId="1847937160">
    <w:abstractNumId w:val="38"/>
  </w:num>
  <w:num w:numId="25" w16cid:durableId="1584141457">
    <w:abstractNumId w:val="27"/>
  </w:num>
  <w:num w:numId="26" w16cid:durableId="1846284391">
    <w:abstractNumId w:val="30"/>
  </w:num>
  <w:num w:numId="27" w16cid:durableId="341246854">
    <w:abstractNumId w:val="54"/>
  </w:num>
  <w:num w:numId="28" w16cid:durableId="1852403755">
    <w:abstractNumId w:val="25"/>
  </w:num>
  <w:num w:numId="29" w16cid:durableId="1803428092">
    <w:abstractNumId w:val="50"/>
  </w:num>
  <w:num w:numId="30" w16cid:durableId="1405446375">
    <w:abstractNumId w:val="33"/>
  </w:num>
  <w:num w:numId="31" w16cid:durableId="1338801404">
    <w:abstractNumId w:val="53"/>
  </w:num>
  <w:num w:numId="32" w16cid:durableId="542715114">
    <w:abstractNumId w:val="46"/>
  </w:num>
  <w:num w:numId="33" w16cid:durableId="833107905">
    <w:abstractNumId w:val="31"/>
  </w:num>
  <w:num w:numId="34" w16cid:durableId="1958902103">
    <w:abstractNumId w:val="21"/>
  </w:num>
  <w:num w:numId="35" w16cid:durableId="1873883644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487E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30A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D01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3CA2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1870"/>
    <w:rsid w:val="0072428C"/>
    <w:rsid w:val="00727E9B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099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5A8C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2333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2232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1525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61B"/>
    <w:rsid w:val="00DC3AD5"/>
    <w:rsid w:val="00DC6D9A"/>
    <w:rsid w:val="00DD2659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0AC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7B9"/>
    <w:rsid w:val="00ED7E81"/>
    <w:rsid w:val="00EE5199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28F3"/>
    <w:rsid w:val="00F55BCE"/>
    <w:rsid w:val="00F64313"/>
    <w:rsid w:val="00F64665"/>
    <w:rsid w:val="00F6554B"/>
    <w:rsid w:val="00F769D0"/>
    <w:rsid w:val="00F776C0"/>
    <w:rsid w:val="00F77AB4"/>
    <w:rsid w:val="00F84CF3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E4919-BDD9-446A-BAD1-FDD3C18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15</cp:revision>
  <cp:lastPrinted>2022-05-11T09:48:00Z</cp:lastPrinted>
  <dcterms:created xsi:type="dcterms:W3CDTF">2022-05-11T09:42:00Z</dcterms:created>
  <dcterms:modified xsi:type="dcterms:W3CDTF">2023-11-17T07:26:00Z</dcterms:modified>
</cp:coreProperties>
</file>